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48E67" w14:textId="61EBBDAE" w:rsidR="009A5342" w:rsidRPr="00A80700" w:rsidRDefault="009A5342" w:rsidP="005A495A">
      <w:pPr>
        <w:spacing w:after="120"/>
        <w:jc w:val="center"/>
        <w:rPr>
          <w:rFonts w:ascii="Arial" w:hAnsi="Arial" w:cs="Arial"/>
          <w:b/>
          <w:smallCaps/>
          <w:sz w:val="56"/>
          <w:szCs w:val="56"/>
        </w:rPr>
      </w:pPr>
    </w:p>
    <w:p w14:paraId="2E0AA370" w14:textId="77777777" w:rsidR="00FB6B17" w:rsidRPr="00FB6B17" w:rsidRDefault="00FB6B17" w:rsidP="00FB6B17">
      <w:pPr>
        <w:widowControl w:val="0"/>
        <w:suppressAutoHyphens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446B8613"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 xml:space="preserve">PRO ŽADATELE A PŘÍJEMCE </w:t>
      </w:r>
      <w:r w:rsidR="00DB74D0">
        <w:rPr>
          <w:rFonts w:ascii="Cambria" w:eastAsia="MS Mincho" w:hAnsi="Cambria" w:cs="MyriadPro-Black"/>
          <w:caps/>
          <w:color w:val="000000"/>
          <w:sz w:val="60"/>
          <w:szCs w:val="60"/>
          <w:lang w:eastAsia="ja-JP"/>
        </w:rPr>
        <w:t>integrovaných projektů IPR</w:t>
      </w:r>
      <w:r w:rsidR="00784511">
        <w:rPr>
          <w:rFonts w:ascii="Cambria" w:eastAsia="MS Mincho" w:hAnsi="Cambria" w:cs="MyriadPro-Black"/>
          <w:caps/>
          <w:color w:val="000000"/>
          <w:sz w:val="60"/>
          <w:szCs w:val="60"/>
          <w:lang w:eastAsia="ja-JP"/>
        </w:rPr>
        <w:t>ú</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SPECIFICKÝ CÍL 2.1.</w:t>
      </w:r>
    </w:p>
    <w:p w14:paraId="676A170F" w14:textId="144B4FDF"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2B7730">
        <w:rPr>
          <w:rFonts w:ascii="Cambria" w:hAnsi="Cambria" w:cs="MyriadPro-Black"/>
          <w:caps/>
          <w:color w:val="A6A6A6"/>
          <w:sz w:val="40"/>
          <w:szCs w:val="40"/>
          <w:lang w:eastAsia="cs-CZ"/>
        </w:rPr>
        <w:t>6</w:t>
      </w:r>
      <w:r w:rsidR="008666E9">
        <w:rPr>
          <w:rFonts w:ascii="Cambria" w:hAnsi="Cambria" w:cs="MyriadPro-Black"/>
          <w:caps/>
          <w:color w:val="A6A6A6"/>
          <w:sz w:val="40"/>
          <w:szCs w:val="40"/>
          <w:lang w:eastAsia="cs-CZ"/>
        </w:rPr>
        <w:t>1</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0A556B"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 xml:space="preserve">H SLUŽEB kOMUNITNÍHO CHARAKTERU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sidRPr="000A556B">
        <w:rPr>
          <w:rFonts w:ascii="Cambria" w:eastAsia="MS Mincho" w:hAnsi="Cambria" w:cs="MyriadPro-Black"/>
          <w:b/>
          <w:caps/>
          <w:color w:val="000000"/>
          <w:sz w:val="46"/>
          <w:szCs w:val="40"/>
          <w:lang w:eastAsia="ja-JP"/>
        </w:rPr>
        <w:t>deinstitucionalizace</w:t>
      </w:r>
    </w:p>
    <w:p w14:paraId="6A5290DF" w14:textId="77777777" w:rsidR="009171F4" w:rsidRPr="000A556B" w:rsidRDefault="009171F4"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7B2BCB06" w14:textId="3D5A97E7" w:rsidR="00FB6B17" w:rsidRPr="00FB6B17" w:rsidRDefault="00FB6B17"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r w:rsidRPr="000A556B">
        <w:rPr>
          <w:rFonts w:ascii="Cambria" w:eastAsia="MS Mincho" w:hAnsi="Cambria" w:cs="MyriadPro-Black"/>
          <w:caps/>
          <w:color w:val="000000"/>
          <w:sz w:val="32"/>
          <w:szCs w:val="40"/>
          <w:lang w:eastAsia="ja-JP"/>
        </w:rPr>
        <w:t xml:space="preserve">pLATNOST OD </w:t>
      </w:r>
      <w:r w:rsidR="005A4A9D">
        <w:rPr>
          <w:rFonts w:ascii="Cambria" w:eastAsia="MS Mincho" w:hAnsi="Cambria" w:cs="MyriadPro-Black"/>
          <w:caps/>
          <w:color w:val="000000"/>
          <w:sz w:val="32"/>
          <w:szCs w:val="40"/>
          <w:lang w:eastAsia="ja-JP"/>
        </w:rPr>
        <w:t>29</w:t>
      </w:r>
      <w:r w:rsidR="000C1D55">
        <w:rPr>
          <w:rFonts w:ascii="Cambria" w:eastAsia="MS Mincho" w:hAnsi="Cambria" w:cs="MyriadPro-Black"/>
          <w:caps/>
          <w:color w:val="000000"/>
          <w:sz w:val="32"/>
          <w:szCs w:val="40"/>
          <w:lang w:eastAsia="ja-JP"/>
        </w:rPr>
        <w:t xml:space="preserve">. </w:t>
      </w:r>
      <w:r w:rsidR="005A4A9D">
        <w:rPr>
          <w:rFonts w:ascii="Cambria" w:eastAsia="MS Mincho" w:hAnsi="Cambria" w:cs="MyriadPro-Black"/>
          <w:caps/>
          <w:color w:val="000000"/>
          <w:sz w:val="32"/>
          <w:szCs w:val="40"/>
          <w:lang w:eastAsia="ja-JP"/>
        </w:rPr>
        <w:t>6</w:t>
      </w:r>
      <w:r w:rsidR="000C1D55">
        <w:rPr>
          <w:rFonts w:ascii="Cambria" w:eastAsia="MS Mincho" w:hAnsi="Cambria" w:cs="MyriadPro-Black"/>
          <w:caps/>
          <w:color w:val="000000"/>
          <w:sz w:val="32"/>
          <w:szCs w:val="40"/>
          <w:lang w:eastAsia="ja-JP"/>
        </w:rPr>
        <w:t xml:space="preserve">. </w:t>
      </w:r>
      <w:r w:rsidR="00187DC4">
        <w:rPr>
          <w:rFonts w:ascii="Cambria" w:eastAsia="MS Mincho" w:hAnsi="Cambria" w:cs="MyriadPro-Black"/>
          <w:caps/>
          <w:color w:val="000000"/>
          <w:sz w:val="32"/>
          <w:szCs w:val="40"/>
          <w:lang w:eastAsia="ja-JP"/>
        </w:rPr>
        <w:t>201</w:t>
      </w:r>
      <w:r w:rsidR="00D61BE1">
        <w:rPr>
          <w:rFonts w:ascii="Cambria" w:eastAsia="MS Mincho" w:hAnsi="Cambria" w:cs="MyriadPro-Black"/>
          <w:caps/>
          <w:color w:val="000000"/>
          <w:sz w:val="32"/>
          <w:szCs w:val="40"/>
          <w:lang w:eastAsia="ja-JP"/>
        </w:rPr>
        <w:t>8</w:t>
      </w:r>
    </w:p>
    <w:p w14:paraId="75B48E6F" w14:textId="77777777" w:rsidR="005A495A" w:rsidRPr="00A80700" w:rsidRDefault="005A495A">
      <w:pPr>
        <w:sectPr w:rsidR="005A495A" w:rsidRPr="00A80700" w:rsidSect="00142CC4">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bookmarkStart w:id="0" w:name="_GoBack"/>
      <w:bookmarkEnd w:id="0"/>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5ED18673" w14:textId="3B713DE1" w:rsidR="00822854"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86412268" w:history="1">
            <w:r w:rsidR="00822854" w:rsidRPr="00D05350">
              <w:rPr>
                <w:rStyle w:val="Hypertextovodkaz"/>
                <w:rFonts w:ascii="Arial" w:hAnsi="Arial" w:cs="Times New Roman"/>
                <w:caps/>
                <w:noProof/>
              </w:rPr>
              <w:t>1.</w:t>
            </w:r>
            <w:r w:rsidR="00822854">
              <w:rPr>
                <w:noProof/>
              </w:rPr>
              <w:tab/>
            </w:r>
            <w:r w:rsidR="00822854" w:rsidRPr="00D05350">
              <w:rPr>
                <w:rStyle w:val="Hypertextovodkaz"/>
                <w:rFonts w:ascii="Arial" w:hAnsi="Arial" w:cs="Arial"/>
                <w:caps/>
                <w:noProof/>
              </w:rPr>
              <w:t>Slovník</w:t>
            </w:r>
            <w:r w:rsidR="00822854">
              <w:rPr>
                <w:noProof/>
                <w:webHidden/>
              </w:rPr>
              <w:tab/>
            </w:r>
            <w:r w:rsidR="00822854">
              <w:rPr>
                <w:noProof/>
                <w:webHidden/>
              </w:rPr>
              <w:fldChar w:fldCharType="begin"/>
            </w:r>
            <w:r w:rsidR="00822854">
              <w:rPr>
                <w:noProof/>
                <w:webHidden/>
              </w:rPr>
              <w:instrText xml:space="preserve"> PAGEREF _Toc486412268 \h </w:instrText>
            </w:r>
            <w:r w:rsidR="00822854">
              <w:rPr>
                <w:noProof/>
                <w:webHidden/>
              </w:rPr>
            </w:r>
            <w:r w:rsidR="00822854">
              <w:rPr>
                <w:noProof/>
                <w:webHidden/>
              </w:rPr>
              <w:fldChar w:fldCharType="separate"/>
            </w:r>
            <w:r w:rsidR="00822854">
              <w:rPr>
                <w:noProof/>
                <w:webHidden/>
              </w:rPr>
              <w:t>3</w:t>
            </w:r>
            <w:r w:rsidR="00822854">
              <w:rPr>
                <w:noProof/>
                <w:webHidden/>
              </w:rPr>
              <w:fldChar w:fldCharType="end"/>
            </w:r>
          </w:hyperlink>
        </w:p>
        <w:p w14:paraId="271FD35A" w14:textId="50740E86" w:rsidR="00822854" w:rsidRDefault="00AC3270">
          <w:pPr>
            <w:pStyle w:val="Obsah1"/>
            <w:tabs>
              <w:tab w:val="left" w:pos="440"/>
              <w:tab w:val="right" w:leader="dot" w:pos="9062"/>
            </w:tabs>
            <w:rPr>
              <w:noProof/>
            </w:rPr>
          </w:pPr>
          <w:hyperlink w:anchor="_Toc486412269" w:history="1">
            <w:r w:rsidR="00822854" w:rsidRPr="00D05350">
              <w:rPr>
                <w:rStyle w:val="Hypertextovodkaz"/>
                <w:rFonts w:ascii="Arial" w:hAnsi="Arial" w:cs="Times New Roman"/>
                <w:caps/>
                <w:noProof/>
              </w:rPr>
              <w:t>2.</w:t>
            </w:r>
            <w:r w:rsidR="00822854">
              <w:rPr>
                <w:noProof/>
              </w:rPr>
              <w:tab/>
            </w:r>
            <w:r w:rsidR="00822854" w:rsidRPr="00D05350">
              <w:rPr>
                <w:rStyle w:val="Hypertextovodkaz"/>
                <w:rFonts w:ascii="Arial" w:hAnsi="Arial" w:cs="Arial"/>
                <w:caps/>
                <w:noProof/>
              </w:rPr>
              <w:t>úvod</w:t>
            </w:r>
            <w:r w:rsidR="00822854">
              <w:rPr>
                <w:noProof/>
                <w:webHidden/>
              </w:rPr>
              <w:tab/>
            </w:r>
            <w:r w:rsidR="00822854">
              <w:rPr>
                <w:noProof/>
                <w:webHidden/>
              </w:rPr>
              <w:fldChar w:fldCharType="begin"/>
            </w:r>
            <w:r w:rsidR="00822854">
              <w:rPr>
                <w:noProof/>
                <w:webHidden/>
              </w:rPr>
              <w:instrText xml:space="preserve"> PAGEREF _Toc486412269 \h </w:instrText>
            </w:r>
            <w:r w:rsidR="00822854">
              <w:rPr>
                <w:noProof/>
                <w:webHidden/>
              </w:rPr>
            </w:r>
            <w:r w:rsidR="00822854">
              <w:rPr>
                <w:noProof/>
                <w:webHidden/>
              </w:rPr>
              <w:fldChar w:fldCharType="separate"/>
            </w:r>
            <w:r w:rsidR="00822854">
              <w:rPr>
                <w:noProof/>
                <w:webHidden/>
              </w:rPr>
              <w:t>6</w:t>
            </w:r>
            <w:r w:rsidR="00822854">
              <w:rPr>
                <w:noProof/>
                <w:webHidden/>
              </w:rPr>
              <w:fldChar w:fldCharType="end"/>
            </w:r>
          </w:hyperlink>
        </w:p>
        <w:p w14:paraId="0AFBFAEA" w14:textId="491B734F" w:rsidR="00822854" w:rsidRDefault="00AC3270">
          <w:pPr>
            <w:pStyle w:val="Obsah1"/>
            <w:tabs>
              <w:tab w:val="left" w:pos="440"/>
              <w:tab w:val="right" w:leader="dot" w:pos="9062"/>
            </w:tabs>
            <w:rPr>
              <w:noProof/>
            </w:rPr>
          </w:pPr>
          <w:hyperlink w:anchor="_Toc486412270" w:history="1">
            <w:r w:rsidR="00822854" w:rsidRPr="00D05350">
              <w:rPr>
                <w:rStyle w:val="Hypertextovodkaz"/>
                <w:rFonts w:ascii="Arial" w:hAnsi="Arial" w:cs="Times New Roman"/>
                <w:caps/>
                <w:noProof/>
              </w:rPr>
              <w:t>3.</w:t>
            </w:r>
            <w:r w:rsidR="00822854">
              <w:rPr>
                <w:noProof/>
              </w:rPr>
              <w:tab/>
            </w:r>
            <w:r w:rsidR="00822854" w:rsidRPr="00D05350">
              <w:rPr>
                <w:rStyle w:val="Hypertextovodkaz"/>
                <w:rFonts w:ascii="Arial" w:hAnsi="Arial" w:cs="Arial"/>
                <w:caps/>
                <w:noProof/>
              </w:rPr>
              <w:t>Kritéria sociálních SLUŽEB komunitního charakteru</w:t>
            </w:r>
            <w:r w:rsidR="00822854">
              <w:rPr>
                <w:noProof/>
                <w:webHidden/>
              </w:rPr>
              <w:tab/>
            </w:r>
            <w:r w:rsidR="00822854">
              <w:rPr>
                <w:noProof/>
                <w:webHidden/>
              </w:rPr>
              <w:fldChar w:fldCharType="begin"/>
            </w:r>
            <w:r w:rsidR="00822854">
              <w:rPr>
                <w:noProof/>
                <w:webHidden/>
              </w:rPr>
              <w:instrText xml:space="preserve"> PAGEREF _Toc486412270 \h </w:instrText>
            </w:r>
            <w:r w:rsidR="00822854">
              <w:rPr>
                <w:noProof/>
                <w:webHidden/>
              </w:rPr>
            </w:r>
            <w:r w:rsidR="00822854">
              <w:rPr>
                <w:noProof/>
                <w:webHidden/>
              </w:rPr>
              <w:fldChar w:fldCharType="separate"/>
            </w:r>
            <w:r w:rsidR="00822854">
              <w:rPr>
                <w:noProof/>
                <w:webHidden/>
              </w:rPr>
              <w:t>10</w:t>
            </w:r>
            <w:r w:rsidR="00822854">
              <w:rPr>
                <w:noProof/>
                <w:webHidden/>
              </w:rPr>
              <w:fldChar w:fldCharType="end"/>
            </w:r>
          </w:hyperlink>
        </w:p>
        <w:p w14:paraId="7FD5A6F7" w14:textId="25CA7D8E" w:rsidR="00822854" w:rsidRDefault="00AC3270">
          <w:pPr>
            <w:pStyle w:val="Obsah2"/>
            <w:tabs>
              <w:tab w:val="right" w:leader="dot" w:pos="9062"/>
            </w:tabs>
            <w:rPr>
              <w:noProof/>
            </w:rPr>
          </w:pPr>
          <w:hyperlink w:anchor="_Toc486412271" w:history="1">
            <w:r w:rsidR="00822854" w:rsidRPr="00D05350">
              <w:rPr>
                <w:rStyle w:val="Hypertextovodkaz"/>
                <w:rFonts w:ascii="Arial" w:hAnsi="Arial" w:cs="Arial"/>
                <w:b/>
                <w:noProof/>
              </w:rPr>
              <w:t xml:space="preserve">3.1 Společné znaky sociální služby komunitního charakteru </w:t>
            </w:r>
            <w:r w:rsidR="00822854" w:rsidRPr="00D05350">
              <w:rPr>
                <w:rStyle w:val="Hypertextovodkaz"/>
                <w:rFonts w:ascii="Arial" w:hAnsi="Arial" w:cs="Arial"/>
                <w:noProof/>
              </w:rPr>
              <w:t>(pro všechny formy poskytování)</w:t>
            </w:r>
            <w:r w:rsidR="00822854">
              <w:rPr>
                <w:noProof/>
                <w:webHidden/>
              </w:rPr>
              <w:tab/>
            </w:r>
            <w:r w:rsidR="00822854">
              <w:rPr>
                <w:noProof/>
                <w:webHidden/>
              </w:rPr>
              <w:fldChar w:fldCharType="begin"/>
            </w:r>
            <w:r w:rsidR="00822854">
              <w:rPr>
                <w:noProof/>
                <w:webHidden/>
              </w:rPr>
              <w:instrText xml:space="preserve"> PAGEREF _Toc486412271 \h </w:instrText>
            </w:r>
            <w:r w:rsidR="00822854">
              <w:rPr>
                <w:noProof/>
                <w:webHidden/>
              </w:rPr>
            </w:r>
            <w:r w:rsidR="00822854">
              <w:rPr>
                <w:noProof/>
                <w:webHidden/>
              </w:rPr>
              <w:fldChar w:fldCharType="separate"/>
            </w:r>
            <w:r w:rsidR="00822854">
              <w:rPr>
                <w:noProof/>
                <w:webHidden/>
              </w:rPr>
              <w:t>10</w:t>
            </w:r>
            <w:r w:rsidR="00822854">
              <w:rPr>
                <w:noProof/>
                <w:webHidden/>
              </w:rPr>
              <w:fldChar w:fldCharType="end"/>
            </w:r>
          </w:hyperlink>
        </w:p>
        <w:p w14:paraId="42734844" w14:textId="160E688E" w:rsidR="00822854" w:rsidRDefault="00AC3270">
          <w:pPr>
            <w:pStyle w:val="Obsah2"/>
            <w:tabs>
              <w:tab w:val="right" w:leader="dot" w:pos="9062"/>
            </w:tabs>
            <w:rPr>
              <w:noProof/>
            </w:rPr>
          </w:pPr>
          <w:hyperlink w:anchor="_Toc486412272" w:history="1">
            <w:r w:rsidR="00822854" w:rsidRPr="00D05350">
              <w:rPr>
                <w:rStyle w:val="Hypertextovodkaz"/>
                <w:rFonts w:ascii="Arial" w:hAnsi="Arial" w:cs="Arial"/>
                <w:b/>
                <w:noProof/>
              </w:rPr>
              <w:t>3.2 Terénní služby</w:t>
            </w:r>
            <w:r w:rsidR="00822854">
              <w:rPr>
                <w:noProof/>
                <w:webHidden/>
              </w:rPr>
              <w:tab/>
            </w:r>
            <w:r w:rsidR="00822854">
              <w:rPr>
                <w:noProof/>
                <w:webHidden/>
              </w:rPr>
              <w:fldChar w:fldCharType="begin"/>
            </w:r>
            <w:r w:rsidR="00822854">
              <w:rPr>
                <w:noProof/>
                <w:webHidden/>
              </w:rPr>
              <w:instrText xml:space="preserve"> PAGEREF _Toc486412272 \h </w:instrText>
            </w:r>
            <w:r w:rsidR="00822854">
              <w:rPr>
                <w:noProof/>
                <w:webHidden/>
              </w:rPr>
            </w:r>
            <w:r w:rsidR="00822854">
              <w:rPr>
                <w:noProof/>
                <w:webHidden/>
              </w:rPr>
              <w:fldChar w:fldCharType="separate"/>
            </w:r>
            <w:r w:rsidR="00822854">
              <w:rPr>
                <w:noProof/>
                <w:webHidden/>
              </w:rPr>
              <w:t>12</w:t>
            </w:r>
            <w:r w:rsidR="00822854">
              <w:rPr>
                <w:noProof/>
                <w:webHidden/>
              </w:rPr>
              <w:fldChar w:fldCharType="end"/>
            </w:r>
          </w:hyperlink>
        </w:p>
        <w:p w14:paraId="5BA84054" w14:textId="7CBCAA3F" w:rsidR="00822854" w:rsidRDefault="00AC3270">
          <w:pPr>
            <w:pStyle w:val="Obsah2"/>
            <w:tabs>
              <w:tab w:val="right" w:leader="dot" w:pos="9062"/>
            </w:tabs>
            <w:rPr>
              <w:noProof/>
            </w:rPr>
          </w:pPr>
          <w:hyperlink w:anchor="_Toc486412273" w:history="1">
            <w:r w:rsidR="00822854" w:rsidRPr="00D05350">
              <w:rPr>
                <w:rStyle w:val="Hypertextovodkaz"/>
                <w:rFonts w:ascii="Arial" w:hAnsi="Arial" w:cs="Arial"/>
                <w:b/>
                <w:noProof/>
              </w:rPr>
              <w:t>3.3 Ambulantní služby a denní programy pobytových sociálních služeb</w:t>
            </w:r>
            <w:r w:rsidR="00822854">
              <w:rPr>
                <w:noProof/>
                <w:webHidden/>
              </w:rPr>
              <w:tab/>
            </w:r>
            <w:r w:rsidR="00822854">
              <w:rPr>
                <w:noProof/>
                <w:webHidden/>
              </w:rPr>
              <w:fldChar w:fldCharType="begin"/>
            </w:r>
            <w:r w:rsidR="00822854">
              <w:rPr>
                <w:noProof/>
                <w:webHidden/>
              </w:rPr>
              <w:instrText xml:space="preserve"> PAGEREF _Toc486412273 \h </w:instrText>
            </w:r>
            <w:r w:rsidR="00822854">
              <w:rPr>
                <w:noProof/>
                <w:webHidden/>
              </w:rPr>
            </w:r>
            <w:r w:rsidR="00822854">
              <w:rPr>
                <w:noProof/>
                <w:webHidden/>
              </w:rPr>
              <w:fldChar w:fldCharType="separate"/>
            </w:r>
            <w:r w:rsidR="00822854">
              <w:rPr>
                <w:noProof/>
                <w:webHidden/>
              </w:rPr>
              <w:t>12</w:t>
            </w:r>
            <w:r w:rsidR="00822854">
              <w:rPr>
                <w:noProof/>
                <w:webHidden/>
              </w:rPr>
              <w:fldChar w:fldCharType="end"/>
            </w:r>
          </w:hyperlink>
        </w:p>
        <w:p w14:paraId="60B8B85F" w14:textId="11AC3938" w:rsidR="00822854" w:rsidRDefault="00AC3270">
          <w:pPr>
            <w:pStyle w:val="Obsah2"/>
            <w:tabs>
              <w:tab w:val="left" w:pos="880"/>
              <w:tab w:val="right" w:leader="dot" w:pos="9062"/>
            </w:tabs>
            <w:rPr>
              <w:noProof/>
            </w:rPr>
          </w:pPr>
          <w:hyperlink w:anchor="_Toc486412274" w:history="1">
            <w:r w:rsidR="00822854" w:rsidRPr="00D05350">
              <w:rPr>
                <w:rStyle w:val="Hypertextovodkaz"/>
                <w:rFonts w:ascii="Arial" w:hAnsi="Arial" w:cs="Arial"/>
                <w:b/>
                <w:noProof/>
              </w:rPr>
              <w:t>3.4</w:t>
            </w:r>
            <w:r w:rsidR="00822854">
              <w:rPr>
                <w:noProof/>
              </w:rPr>
              <w:tab/>
            </w:r>
            <w:r w:rsidR="00822854" w:rsidRPr="00D05350">
              <w:rPr>
                <w:rStyle w:val="Hypertextovodkaz"/>
                <w:rFonts w:ascii="Arial" w:hAnsi="Arial" w:cs="Arial"/>
                <w:b/>
                <w:noProof/>
              </w:rPr>
              <w:t>Pobytové služby</w:t>
            </w:r>
            <w:r w:rsidR="00822854">
              <w:rPr>
                <w:noProof/>
                <w:webHidden/>
              </w:rPr>
              <w:tab/>
            </w:r>
            <w:r w:rsidR="00822854">
              <w:rPr>
                <w:noProof/>
                <w:webHidden/>
              </w:rPr>
              <w:fldChar w:fldCharType="begin"/>
            </w:r>
            <w:r w:rsidR="00822854">
              <w:rPr>
                <w:noProof/>
                <w:webHidden/>
              </w:rPr>
              <w:instrText xml:space="preserve"> PAGEREF _Toc486412274 \h </w:instrText>
            </w:r>
            <w:r w:rsidR="00822854">
              <w:rPr>
                <w:noProof/>
                <w:webHidden/>
              </w:rPr>
            </w:r>
            <w:r w:rsidR="00822854">
              <w:rPr>
                <w:noProof/>
                <w:webHidden/>
              </w:rPr>
              <w:fldChar w:fldCharType="separate"/>
            </w:r>
            <w:r w:rsidR="00822854">
              <w:rPr>
                <w:noProof/>
                <w:webHidden/>
              </w:rPr>
              <w:t>16</w:t>
            </w:r>
            <w:r w:rsidR="00822854">
              <w:rPr>
                <w:noProof/>
                <w:webHidden/>
              </w:rPr>
              <w:fldChar w:fldCharType="end"/>
            </w:r>
          </w:hyperlink>
        </w:p>
        <w:p w14:paraId="2985F6E5" w14:textId="70718245" w:rsidR="00822854" w:rsidRDefault="00AC3270">
          <w:pPr>
            <w:pStyle w:val="Obsah1"/>
            <w:tabs>
              <w:tab w:val="left" w:pos="440"/>
              <w:tab w:val="right" w:leader="dot" w:pos="9062"/>
            </w:tabs>
            <w:rPr>
              <w:noProof/>
            </w:rPr>
          </w:pPr>
          <w:hyperlink w:anchor="_Toc486412275" w:history="1">
            <w:r w:rsidR="00822854" w:rsidRPr="00D05350">
              <w:rPr>
                <w:rStyle w:val="Hypertextovodkaz"/>
                <w:rFonts w:ascii="Arial" w:hAnsi="Arial" w:cs="Times New Roman"/>
                <w:caps/>
                <w:noProof/>
              </w:rPr>
              <w:t>4.</w:t>
            </w:r>
            <w:r w:rsidR="00822854">
              <w:rPr>
                <w:noProof/>
              </w:rPr>
              <w:tab/>
            </w:r>
            <w:r w:rsidR="00822854" w:rsidRPr="00D05350">
              <w:rPr>
                <w:rStyle w:val="Hypertextovodkaz"/>
                <w:rFonts w:ascii="Arial" w:hAnsi="Arial" w:cs="Arial"/>
                <w:caps/>
                <w:noProof/>
              </w:rPr>
              <w:t>Kritéria transformace a deinstitucionalizace</w:t>
            </w:r>
            <w:r w:rsidR="00822854">
              <w:rPr>
                <w:noProof/>
                <w:webHidden/>
              </w:rPr>
              <w:tab/>
            </w:r>
            <w:r w:rsidR="00822854">
              <w:rPr>
                <w:noProof/>
                <w:webHidden/>
              </w:rPr>
              <w:fldChar w:fldCharType="begin"/>
            </w:r>
            <w:r w:rsidR="00822854">
              <w:rPr>
                <w:noProof/>
                <w:webHidden/>
              </w:rPr>
              <w:instrText xml:space="preserve"> PAGEREF _Toc486412275 \h </w:instrText>
            </w:r>
            <w:r w:rsidR="00822854">
              <w:rPr>
                <w:noProof/>
                <w:webHidden/>
              </w:rPr>
            </w:r>
            <w:r w:rsidR="00822854">
              <w:rPr>
                <w:noProof/>
                <w:webHidden/>
              </w:rPr>
              <w:fldChar w:fldCharType="separate"/>
            </w:r>
            <w:r w:rsidR="00822854">
              <w:rPr>
                <w:noProof/>
                <w:webHidden/>
              </w:rPr>
              <w:t>26</w:t>
            </w:r>
            <w:r w:rsidR="00822854">
              <w:rPr>
                <w:noProof/>
                <w:webHidden/>
              </w:rPr>
              <w:fldChar w:fldCharType="end"/>
            </w:r>
          </w:hyperlink>
        </w:p>
        <w:p w14:paraId="135D75A1" w14:textId="6659D6A6" w:rsidR="00822854" w:rsidRDefault="00AC3270">
          <w:pPr>
            <w:pStyle w:val="Obsah1"/>
            <w:tabs>
              <w:tab w:val="left" w:pos="440"/>
              <w:tab w:val="right" w:leader="dot" w:pos="9062"/>
            </w:tabs>
            <w:rPr>
              <w:noProof/>
            </w:rPr>
          </w:pPr>
          <w:hyperlink w:anchor="_Toc486412276" w:history="1">
            <w:r w:rsidR="00822854" w:rsidRPr="00D05350">
              <w:rPr>
                <w:rStyle w:val="Hypertextovodkaz"/>
                <w:rFonts w:ascii="Arial" w:hAnsi="Arial" w:cs="Times New Roman"/>
                <w:caps/>
                <w:noProof/>
              </w:rPr>
              <w:t>5.</w:t>
            </w:r>
            <w:r w:rsidR="00822854">
              <w:rPr>
                <w:noProof/>
              </w:rPr>
              <w:tab/>
            </w:r>
            <w:r w:rsidR="00822854" w:rsidRPr="00D05350">
              <w:rPr>
                <w:rStyle w:val="Hypertextovodkaz"/>
                <w:rFonts w:ascii="Arial" w:hAnsi="Arial" w:cs="Arial"/>
                <w:caps/>
                <w:noProof/>
              </w:rPr>
              <w:t>literatura</w:t>
            </w:r>
            <w:r w:rsidR="00822854">
              <w:rPr>
                <w:noProof/>
                <w:webHidden/>
              </w:rPr>
              <w:tab/>
            </w:r>
            <w:r w:rsidR="00822854">
              <w:rPr>
                <w:noProof/>
                <w:webHidden/>
              </w:rPr>
              <w:fldChar w:fldCharType="begin"/>
            </w:r>
            <w:r w:rsidR="00822854">
              <w:rPr>
                <w:noProof/>
                <w:webHidden/>
              </w:rPr>
              <w:instrText xml:space="preserve"> PAGEREF _Toc486412276 \h </w:instrText>
            </w:r>
            <w:r w:rsidR="00822854">
              <w:rPr>
                <w:noProof/>
                <w:webHidden/>
              </w:rPr>
            </w:r>
            <w:r w:rsidR="00822854">
              <w:rPr>
                <w:noProof/>
                <w:webHidden/>
              </w:rPr>
              <w:fldChar w:fldCharType="separate"/>
            </w:r>
            <w:r w:rsidR="00822854">
              <w:rPr>
                <w:noProof/>
                <w:webHidden/>
              </w:rPr>
              <w:t>32</w:t>
            </w:r>
            <w:r w:rsidR="00822854">
              <w:rPr>
                <w:noProof/>
                <w:webHidden/>
              </w:rPr>
              <w:fldChar w:fldCharType="end"/>
            </w:r>
          </w:hyperlink>
        </w:p>
        <w:p w14:paraId="75B48E7A" w14:textId="3E9B1716"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 w:name="_Toc403054064"/>
      <w:bookmarkStart w:id="2" w:name="_Toc486412268"/>
      <w:r w:rsidRPr="00A80700">
        <w:rPr>
          <w:rFonts w:ascii="Arial" w:hAnsi="Arial" w:cs="Arial"/>
          <w:bCs w:val="0"/>
          <w:caps/>
          <w:color w:val="auto"/>
          <w:sz w:val="24"/>
          <w:szCs w:val="24"/>
        </w:rPr>
        <w:lastRenderedPageBreak/>
        <w:t>Slovník</w:t>
      </w:r>
      <w:bookmarkEnd w:id="1"/>
      <w:bookmarkEnd w:id="2"/>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ců chování stává pro chod služby důležitější než orientace na individuální potřeby jednotlivců, které by měla sociální sužba naplňo</w:t>
      </w:r>
      <w:r w:rsidR="00F367DE">
        <w:rPr>
          <w:rFonts w:ascii="Arial" w:hAnsi="Arial" w:cs="Arial"/>
          <w:b w:val="0"/>
          <w:caps w:val="0"/>
          <w:szCs w:val="24"/>
        </w:rPr>
        <w:t>v</w:t>
      </w:r>
      <w:r w:rsidR="00B50679">
        <w:rPr>
          <w:rFonts w:ascii="Arial" w:hAnsi="Arial" w:cs="Arial"/>
          <w:b w:val="0"/>
          <w:caps w:val="0"/>
          <w:szCs w:val="24"/>
        </w:rPr>
        <w:t xml:space="preserve">at. </w:t>
      </w:r>
      <w:r w:rsidR="00B50679">
        <w:rPr>
          <w:rFonts w:ascii="Arial" w:hAnsi="Arial" w:cs="Arial"/>
          <w:b w:val="0"/>
          <w:caps w:val="0"/>
          <w:szCs w:val="24"/>
        </w:rPr>
        <w:lastRenderedPageBreak/>
        <w:t>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3"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3"/>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4" w:name="_Toc486412269"/>
      <w:r w:rsidRPr="00A80700">
        <w:rPr>
          <w:rFonts w:ascii="Arial" w:hAnsi="Arial" w:cs="Arial"/>
          <w:bCs w:val="0"/>
          <w:caps/>
          <w:color w:val="auto"/>
          <w:sz w:val="24"/>
          <w:szCs w:val="24"/>
        </w:rPr>
        <w:lastRenderedPageBreak/>
        <w:t>úvod</w:t>
      </w:r>
      <w:bookmarkEnd w:id="4"/>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Hlavní priority procesu transformace pobytových zařízení sociálních služeb byly vyjádřeny již v dokumentu „</w:t>
      </w:r>
      <w:r w:rsidRPr="00A80700">
        <w:rPr>
          <w:rFonts w:ascii="Arial" w:hAnsi="Arial" w:cs="Arial"/>
          <w:b/>
          <w:szCs w:val="24"/>
        </w:rPr>
        <w:t xml:space="preserve">Koncepce podpory transformace pobytových </w:t>
      </w:r>
      <w:r w:rsidRPr="00A80700">
        <w:rPr>
          <w:rFonts w:ascii="Arial" w:hAnsi="Arial" w:cs="Arial"/>
          <w:b/>
          <w:szCs w:val="24"/>
        </w:rPr>
        <w:lastRenderedPageBreak/>
        <w:t>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5" w:name="_Toc352619586"/>
      <w:r w:rsidRPr="000B2F5B">
        <w:rPr>
          <w:rFonts w:ascii="Arial" w:eastAsia="Arial" w:hAnsi="Arial" w:cs="Arial"/>
          <w:b/>
          <w:sz w:val="24"/>
          <w:szCs w:val="24"/>
        </w:rPr>
        <w:t>Principy</w:t>
      </w:r>
      <w:bookmarkEnd w:id="5"/>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Rozhodování o deinstitucionalizaci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deinstitucionalizací.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bariérovosti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lastRenderedPageBreak/>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6" w:name="_Toc403054066"/>
      <w:bookmarkStart w:id="7" w:name="_Toc486412270"/>
      <w:r w:rsidRPr="00A80700">
        <w:rPr>
          <w:rFonts w:ascii="Arial" w:hAnsi="Arial" w:cs="Arial"/>
          <w:bCs w:val="0"/>
          <w:caps/>
          <w:color w:val="auto"/>
          <w:sz w:val="24"/>
          <w:szCs w:val="24"/>
        </w:rPr>
        <w:lastRenderedPageBreak/>
        <w:t xml:space="preserve">Kritéria </w:t>
      </w:r>
      <w:bookmarkEnd w:id="6"/>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7"/>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8" w:name="_Toc486412271"/>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8"/>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156B9F02" w:rsidR="0044437E"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 transformačním plánu </w:t>
            </w:r>
            <w:r>
              <w:rPr>
                <w:rFonts w:ascii="Arial" w:hAnsi="Arial" w:cs="Arial"/>
                <w:i w:val="0"/>
                <w:sz w:val="24"/>
                <w:szCs w:val="24"/>
                <w:u w:val="none"/>
              </w:rPr>
              <w:t xml:space="preserve">informaci o </w:t>
            </w:r>
            <w:r w:rsidR="007E05D7">
              <w:rPr>
                <w:rFonts w:ascii="Arial" w:hAnsi="Arial" w:cs="Arial"/>
                <w:i w:val="0"/>
                <w:sz w:val="24"/>
                <w:szCs w:val="24"/>
                <w:u w:val="none"/>
              </w:rPr>
              <w:t>zjišťování  vzta</w:t>
            </w:r>
            <w:r>
              <w:rPr>
                <w:rFonts w:ascii="Arial" w:hAnsi="Arial" w:cs="Arial"/>
                <w:i w:val="0"/>
                <w:sz w:val="24"/>
                <w:szCs w:val="24"/>
                <w:u w:val="none"/>
              </w:rPr>
              <w:t xml:space="preserve">hů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 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9" w:name="_Toc486412272"/>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9"/>
    </w:p>
    <w:p w14:paraId="75B48F0E" w14:textId="77777777" w:rsidR="00096A74" w:rsidRPr="00A80700" w:rsidRDefault="00096A74" w:rsidP="00D60E37">
      <w:pPr>
        <w:pStyle w:val="Zkladntext"/>
        <w:keepNext/>
        <w:jc w:val="both"/>
        <w:outlineLvl w:val="1"/>
        <w:rPr>
          <w:rFonts w:ascii="Arial" w:hAnsi="Arial" w:cs="Arial"/>
          <w:b/>
          <w:i w:val="0"/>
          <w:sz w:val="24"/>
          <w:szCs w:val="24"/>
          <w:u w:val="none"/>
        </w:rPr>
      </w:pPr>
    </w:p>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AA7269">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7777777" w:rsidR="00A8084A" w:rsidRDefault="00A8084A" w:rsidP="003E132D">
      <w:pPr>
        <w:pStyle w:val="Zkladntext"/>
        <w:jc w:val="both"/>
        <w:rPr>
          <w:rFonts w:ascii="Arial" w:hAnsi="Arial" w:cs="Arial"/>
          <w:b/>
          <w:i w:val="0"/>
          <w:sz w:val="24"/>
          <w:szCs w:val="24"/>
          <w:u w:val="none"/>
        </w:rPr>
      </w:pPr>
    </w:p>
    <w:p w14:paraId="75B48F27" w14:textId="77777777" w:rsidR="00A8084A" w:rsidRPr="00A80700" w:rsidRDefault="00A8084A" w:rsidP="003E132D">
      <w:pPr>
        <w:pStyle w:val="Zkladntext"/>
        <w:jc w:val="both"/>
        <w:rPr>
          <w:rFonts w:ascii="Arial" w:hAnsi="Arial" w:cs="Arial"/>
          <w:b/>
          <w:i w:val="0"/>
          <w:sz w:val="24"/>
          <w:szCs w:val="24"/>
          <w:u w:val="none"/>
        </w:rPr>
      </w:pP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10" w:name="_Toc486412273"/>
      <w:r w:rsidRPr="00A80700">
        <w:rPr>
          <w:rFonts w:ascii="Arial" w:hAnsi="Arial" w:cs="Arial"/>
          <w:b/>
          <w:i w:val="0"/>
          <w:sz w:val="24"/>
          <w:szCs w:val="24"/>
          <w:u w:val="none"/>
        </w:rPr>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10"/>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lastRenderedPageBreak/>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77777777"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ve stejném vchodu) </w:t>
      </w:r>
      <w:r w:rsidR="00CA22D4">
        <w:rPr>
          <w:rFonts w:ascii="Arial" w:hAnsi="Arial" w:cs="Arial"/>
          <w:bCs/>
          <w:sz w:val="24"/>
          <w:szCs w:val="24"/>
        </w:rPr>
        <w:t xml:space="preserve"> s pobytovou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lastRenderedPageBreak/>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7777777"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Pr>
          <w:rFonts w:ascii="Arial" w:hAnsi="Arial" w:cs="Arial"/>
          <w:sz w:val="24"/>
          <w:szCs w:val="24"/>
        </w:rPr>
        <w:t xml:space="preserve"> 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58C2B397"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w:t>
            </w:r>
            <w:r w:rsidR="00096A74">
              <w:rPr>
                <w:rFonts w:ascii="Arial" w:hAnsi="Arial" w:cs="Arial"/>
                <w:i w:val="0"/>
                <w:sz w:val="24"/>
                <w:szCs w:val="24"/>
                <w:u w:val="none"/>
              </w:rPr>
              <w:t xml:space="preserve"> </w:t>
            </w:r>
            <w:r>
              <w:rPr>
                <w:rFonts w:ascii="Arial" w:hAnsi="Arial" w:cs="Arial"/>
                <w:i w:val="0"/>
                <w:sz w:val="24"/>
                <w:szCs w:val="24"/>
                <w:u w:val="none"/>
              </w:rPr>
              <w:t xml:space="preserve">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50E6E1B4"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lastRenderedPageBreak/>
              <w:t xml:space="preserve">V každé ambulantní službě či denním programu jsou zajištěny podmínky pro odpočinek </w:t>
            </w:r>
          </w:p>
        </w:tc>
        <w:tc>
          <w:tcPr>
            <w:tcW w:w="3685" w:type="dxa"/>
          </w:tcPr>
          <w:p w14:paraId="75B48F67" w14:textId="3A93757C"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77777777" w:rsidR="00CD27DC" w:rsidRPr="00A80700" w:rsidRDefault="00CD27DC" w:rsidP="00546B05">
      <w:pPr>
        <w:pStyle w:val="Zkladntext"/>
        <w:keepNext/>
        <w:numPr>
          <w:ilvl w:val="1"/>
          <w:numId w:val="31"/>
        </w:numPr>
        <w:ind w:left="357" w:hanging="357"/>
        <w:jc w:val="both"/>
        <w:outlineLvl w:val="1"/>
        <w:rPr>
          <w:rFonts w:ascii="Arial" w:hAnsi="Arial" w:cs="Arial"/>
          <w:b/>
          <w:i w:val="0"/>
          <w:sz w:val="24"/>
          <w:szCs w:val="24"/>
          <w:u w:val="none"/>
        </w:rPr>
      </w:pPr>
      <w:bookmarkStart w:id="11" w:name="_Toc486412274"/>
      <w:r w:rsidRPr="00A80700">
        <w:rPr>
          <w:rFonts w:ascii="Arial" w:hAnsi="Arial" w:cs="Arial"/>
          <w:b/>
          <w:i w:val="0"/>
          <w:sz w:val="24"/>
          <w:szCs w:val="24"/>
          <w:u w:val="none"/>
        </w:rPr>
        <w:t>Pobytové služby</w:t>
      </w:r>
      <w:bookmarkEnd w:id="11"/>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w14:anchorId="75B490AB"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w14:anchorId="75B490AD"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AutoShape 51" o:spid="_x0000_s1036" type="#_x0000_t6" style="position:absolute;left:4778;top:4389;width:15968;height:1608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"/>
                <v:shape id="AutoShape 53" o:spid="_x0000_s1037" type="#_x0000_t84" style="position:absolute;left:2239;top:20029;width:20422;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w:lastRenderedPageBreak/>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w14:anchorId="75B490AF"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shape id="AutoShape 51" o:spid="_x0000_s1044" type="#_x0000_t6" style="position:absolute;left:4778;top:3914;width:15968;height:16083;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"/>
                <v:shape id="AutoShape 52" o:spid="_x0000_s1045" type="#_x0000_t84" style="position:absolute;left:2620;top:12681;width:9493;height:5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w14:anchorId="75B490B1"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shape id="AutoShape 43" o:spid="_x0000_s1052" type="#_x0000_t6" style="position:absolute;left:4388;top:4173;width:15891;height:16030;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"/>
                <v:shape id="AutoShape 44" o:spid="_x0000_s1053" type="#_x0000_t84" style="position:absolute;left:2498;top:12684;width:9734;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5"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6"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7"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8"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9"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0"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11"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34"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w14:anchorId="75B490B3"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 id="AutoShape 58" o:spid="_x0000_s1061" type="#_x0000_t6" style="position:absolute;left:4863;top:4172;width:15891;height:1602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"/>
                <v:shape id="AutoShape 59" o:spid="_x0000_s1062" type="#_x0000_t84" style="position:absolute;left:2376;top:13038;width:9962;height:5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75B48FA5" w14:textId="77777777" w:rsidR="00A50FBC" w:rsidRPr="00096A74" w:rsidRDefault="00A50FBC" w:rsidP="00A50FBC">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lastRenderedPageBreak/>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w:t>
            </w:r>
            <w:r>
              <w:rPr>
                <w:rFonts w:ascii="Arial" w:hAnsi="Arial" w:cs="Arial"/>
                <w:i w:val="0"/>
                <w:sz w:val="24"/>
                <w:szCs w:val="24"/>
                <w:u w:val="none"/>
              </w:rPr>
              <w:lastRenderedPageBreak/>
              <w:t>proveditelnosti, jak jsou základní veřejné služby dosažitelné pro uživatele této služby a zda jsou 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Ložnice jsou neprůchozí (nejedná-li se o průchod do jiné části přináležící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zdravotnické prostředky včetně kompenzačních 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 xml:space="preserve">mají tyto k dispozici (bez ohledu na jejich vlastnictví uživatelem či </w:t>
            </w:r>
            <w:r>
              <w:rPr>
                <w:rFonts w:ascii="Arial" w:hAnsi="Arial" w:cs="Arial"/>
                <w:i w:val="0"/>
                <w:sz w:val="24"/>
                <w:szCs w:val="24"/>
                <w:u w:val="none"/>
              </w:rPr>
              <w:lastRenderedPageBreak/>
              <w:t>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pomůcky, které uživatel denně používá.</w:t>
            </w:r>
          </w:p>
        </w:tc>
        <w:tc>
          <w:tcPr>
            <w:tcW w:w="3685" w:type="dxa"/>
          </w:tcPr>
          <w:p w14:paraId="75B48FD9" w14:textId="799F36F6"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lastRenderedPageBreak/>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u 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proveditelnosti </w:t>
            </w:r>
            <w:r>
              <w:rPr>
                <w:rFonts w:ascii="Arial" w:hAnsi="Arial" w:cs="Arial"/>
                <w:i w:val="0"/>
                <w:sz w:val="24"/>
                <w:szCs w:val="24"/>
                <w:u w:val="none"/>
              </w:rPr>
              <w:t xml:space="preserve"> dostupnost potřebných kompenzačních </w:t>
            </w:r>
            <w:r>
              <w:rPr>
                <w:rFonts w:ascii="Arial" w:hAnsi="Arial" w:cs="Arial"/>
                <w:i w:val="0"/>
                <w:sz w:val="24"/>
                <w:szCs w:val="24"/>
                <w:u w:val="none"/>
              </w:rPr>
              <w:lastRenderedPageBreak/>
              <w:t>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 xml:space="preserve">V jednom bytovém domě žije nejvýše 12 uživatelů. V případě, že počet obyvatel daného domu je dle kapacity bytových jednotek vyšší než 150, může být v daném bytovém domě i vyšší počet </w:t>
            </w:r>
            <w:r w:rsidRPr="003275F3">
              <w:rPr>
                <w:rFonts w:ascii="Arial" w:hAnsi="Arial" w:cs="Arial"/>
                <w:i w:val="0"/>
                <w:sz w:val="24"/>
                <w:szCs w:val="24"/>
                <w:u w:val="none"/>
              </w:rPr>
              <w:lastRenderedPageBreak/>
              <w:t>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w:t>
            </w:r>
            <w:r>
              <w:rPr>
                <w:rFonts w:ascii="Arial" w:hAnsi="Arial" w:cs="Arial"/>
                <w:i w:val="0"/>
                <w:sz w:val="24"/>
                <w:szCs w:val="24"/>
                <w:u w:val="none"/>
              </w:rPr>
              <w:lastRenderedPageBreak/>
              <w:t>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mohou být </w:t>
            </w:r>
            <w:r w:rsidRPr="00A80700">
              <w:rPr>
                <w:rFonts w:ascii="Arial" w:hAnsi="Arial" w:cs="Arial"/>
                <w:i w:val="0"/>
                <w:sz w:val="24"/>
                <w:szCs w:val="24"/>
                <w:u w:val="none"/>
              </w:rPr>
              <w:lastRenderedPageBreak/>
              <w:t>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w:t>
            </w:r>
            <w:r>
              <w:rPr>
                <w:rFonts w:ascii="Arial" w:hAnsi="Arial" w:cs="Arial"/>
                <w:i w:val="0"/>
                <w:sz w:val="24"/>
                <w:szCs w:val="24"/>
                <w:u w:val="none"/>
              </w:rPr>
              <w:lastRenderedPageBreak/>
              <w:t xml:space="preserve">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2" w:name="_Toc486412275"/>
      <w:r w:rsidRPr="00A80700">
        <w:rPr>
          <w:rFonts w:ascii="Arial" w:hAnsi="Arial" w:cs="Arial"/>
          <w:bCs w:val="0"/>
          <w:caps/>
          <w:color w:val="auto"/>
          <w:sz w:val="24"/>
          <w:szCs w:val="24"/>
        </w:rPr>
        <w:lastRenderedPageBreak/>
        <w:t>Kritéria transformace a deinstitucionalizace</w:t>
      </w:r>
      <w:bookmarkEnd w:id="12"/>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lastRenderedPageBreak/>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Zveřejnit závazek k deinstitucionalizaci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lastRenderedPageBreak/>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povědomí veřejnosti o deinstitucionalizaci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4"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.mpsv.cz/cs/19953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Kapacita zařízení je jasně stanovena – výsledná kapacita pobytových služeb (při úplné i částečné transformaci) nesmí 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lastRenderedPageBreak/>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deinstitucionalizaci.</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své výchozí podmínky a možnosti v nových lokalitách – vlastní registrované služby, lidské zdroje, majetek (včetně objektů, financí aj.), existující dostupné komunitní sociální služby a další veřejné služby v plánovaném místě 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lastRenderedPageBreak/>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plánuje podporu uživatelů v komunitě tak, aby byla postavena co nejvíce na neformální podpoře a veřejně dostupných službách, následně na existujících komunitních sociálních službách a až posléze podporu </w:t>
            </w:r>
            <w:r w:rsidRPr="0073737B">
              <w:rPr>
                <w:rFonts w:ascii="Arial" w:hAnsi="Arial" w:cs="Arial"/>
                <w:i w:val="0"/>
                <w:sz w:val="24"/>
                <w:szCs w:val="24"/>
                <w:u w:val="none"/>
              </w:rPr>
              <w:lastRenderedPageBreak/>
              <w:t>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lastRenderedPageBreak/>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slžueb</w:t>
            </w:r>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3" w:name="_Toc486412276"/>
      <w:r w:rsidRPr="00A80700">
        <w:rPr>
          <w:rFonts w:ascii="Arial" w:hAnsi="Arial" w:cs="Arial"/>
          <w:bCs w:val="0"/>
          <w:caps/>
          <w:color w:val="auto"/>
          <w:sz w:val="24"/>
          <w:szCs w:val="24"/>
        </w:rPr>
        <w:lastRenderedPageBreak/>
        <w:t>literatura</w:t>
      </w:r>
      <w:bookmarkEnd w:id="13"/>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5"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6"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264D6" w14:textId="77777777" w:rsidR="00F511AA" w:rsidRDefault="00F511AA" w:rsidP="005A495A">
      <w:r>
        <w:separator/>
      </w:r>
    </w:p>
  </w:endnote>
  <w:endnote w:type="continuationSeparator" w:id="0">
    <w:p w14:paraId="01593866" w14:textId="77777777" w:rsidR="00F511AA" w:rsidRDefault="00F511AA" w:rsidP="005A495A">
      <w:r>
        <w:continuationSeparator/>
      </w:r>
    </w:p>
  </w:endnote>
  <w:endnote w:type="continuationNotice" w:id="1">
    <w:p w14:paraId="51C80F31" w14:textId="77777777" w:rsidR="00F511AA" w:rsidRDefault="00F51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789D2D79"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AC3270">
            <w:rPr>
              <w:rStyle w:val="slostrnky"/>
              <w:rFonts w:ascii="Arial" w:hAnsi="Arial" w:cs="Arial"/>
              <w:noProof/>
            </w:rPr>
            <w:t>3</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AC3270">
            <w:rPr>
              <w:rStyle w:val="slostrnky"/>
              <w:rFonts w:ascii="Arial" w:hAnsi="Arial" w:cs="Arial"/>
              <w:noProof/>
            </w:rPr>
            <w:t>32</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B076A" w14:textId="77777777" w:rsidR="00F511AA" w:rsidRDefault="00F511AA" w:rsidP="005A495A">
      <w:r>
        <w:separator/>
      </w:r>
    </w:p>
  </w:footnote>
  <w:footnote w:type="continuationSeparator" w:id="0">
    <w:p w14:paraId="3ACFA02E" w14:textId="77777777" w:rsidR="00F511AA" w:rsidRDefault="00F511AA" w:rsidP="005A495A">
      <w:r>
        <w:continuationSeparator/>
      </w:r>
    </w:p>
  </w:footnote>
  <w:footnote w:type="continuationNotice" w:id="1">
    <w:p w14:paraId="345927E6" w14:textId="77777777" w:rsidR="00F511AA" w:rsidRDefault="00F511AA"/>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77777777" w:rsidR="00703475" w:rsidRDefault="00703475">
      <w:pPr>
        <w:pStyle w:val="Textpoznpodarou"/>
      </w:pPr>
      <w:r>
        <w:rPr>
          <w:rStyle w:val="Znakapoznpodarou"/>
        </w:rPr>
        <w:footnoteRef/>
      </w:r>
      <w:r>
        <w:t xml:space="preserve"> Tzn.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C885" w14:textId="0D944B2F" w:rsidR="00105458" w:rsidRDefault="009171F4">
    <w:pPr>
      <w:pStyle w:val="Zhlav"/>
    </w:pPr>
    <w:r>
      <w:rPr>
        <w:noProof/>
        <w:lang w:eastAsia="cs-CZ"/>
      </w:rPr>
      <w:drawing>
        <wp:anchor distT="0" distB="0" distL="114300" distR="114300" simplePos="0" relativeHeight="251661312" behindDoc="0" locked="1" layoutInCell="1" allowOverlap="1" wp14:anchorId="0D14F72F" wp14:editId="785B86E2">
          <wp:simplePos x="0" y="0"/>
          <wp:positionH relativeFrom="margin">
            <wp:posOffset>365760</wp:posOffset>
          </wp:positionH>
          <wp:positionV relativeFrom="paragraph">
            <wp:posOffset>111125</wp:posOffset>
          </wp:positionV>
          <wp:extent cx="5637530" cy="928370"/>
          <wp:effectExtent l="0" t="0" r="1270" b="5080"/>
          <wp:wrapTopAndBottom/>
          <wp:docPr id="41" name="Obrázek 4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15:restartNumberingAfterBreak="0">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15:restartNumberingAfterBreak="0">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15:restartNumberingAfterBreak="0">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15:restartNumberingAfterBreak="0">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15:restartNumberingAfterBreak="0">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15:restartNumberingAfterBreak="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15:restartNumberingAfterBreak="0">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15:restartNumberingAfterBreak="0">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15:restartNumberingAfterBreak="0">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15:restartNumberingAfterBreak="0">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15:restartNumberingAfterBreak="0">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15:restartNumberingAfterBreak="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1"/>
  </w:num>
  <w:num w:numId="4">
    <w:abstractNumId w:val="13"/>
  </w:num>
  <w:num w:numId="5">
    <w:abstractNumId w:val="0"/>
  </w:num>
  <w:num w:numId="6">
    <w:abstractNumId w:val="11"/>
  </w:num>
  <w:num w:numId="7">
    <w:abstractNumId w:val="14"/>
  </w:num>
  <w:num w:numId="8">
    <w:abstractNumId w:val="4"/>
  </w:num>
  <w:num w:numId="9">
    <w:abstractNumId w:val="15"/>
  </w:num>
  <w:num w:numId="10">
    <w:abstractNumId w:val="23"/>
  </w:num>
  <w:num w:numId="11">
    <w:abstractNumId w:val="1"/>
  </w:num>
  <w:num w:numId="12">
    <w:abstractNumId w:val="2"/>
  </w:num>
  <w:num w:numId="13">
    <w:abstractNumId w:val="3"/>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2"/>
  </w:num>
  <w:num w:numId="21">
    <w:abstractNumId w:val="19"/>
  </w:num>
  <w:num w:numId="22">
    <w:abstractNumId w:val="20"/>
  </w:num>
  <w:num w:numId="23">
    <w:abstractNumId w:val="26"/>
  </w:num>
  <w:num w:numId="24">
    <w:abstractNumId w:val="29"/>
  </w:num>
  <w:num w:numId="25">
    <w:abstractNumId w:val="27"/>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5"/>
  </w:num>
  <w:num w:numId="30">
    <w:abstractNumId w:val="30"/>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oNotTrackFormatting/>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5A"/>
    <w:rsid w:val="00042BBD"/>
    <w:rsid w:val="00063011"/>
    <w:rsid w:val="00065DB5"/>
    <w:rsid w:val="00071E00"/>
    <w:rsid w:val="000847A2"/>
    <w:rsid w:val="0009467F"/>
    <w:rsid w:val="00096A74"/>
    <w:rsid w:val="000A1468"/>
    <w:rsid w:val="000A556B"/>
    <w:rsid w:val="000B2F5B"/>
    <w:rsid w:val="000C1D55"/>
    <w:rsid w:val="000C7322"/>
    <w:rsid w:val="000E2699"/>
    <w:rsid w:val="000F7A4F"/>
    <w:rsid w:val="00101263"/>
    <w:rsid w:val="00105458"/>
    <w:rsid w:val="00106C48"/>
    <w:rsid w:val="00110331"/>
    <w:rsid w:val="00115D27"/>
    <w:rsid w:val="00142CC4"/>
    <w:rsid w:val="001505CD"/>
    <w:rsid w:val="0015397B"/>
    <w:rsid w:val="00153B5B"/>
    <w:rsid w:val="0015757D"/>
    <w:rsid w:val="001718CB"/>
    <w:rsid w:val="00171AD3"/>
    <w:rsid w:val="00174F79"/>
    <w:rsid w:val="0018205A"/>
    <w:rsid w:val="00187DC4"/>
    <w:rsid w:val="00193A32"/>
    <w:rsid w:val="001A445B"/>
    <w:rsid w:val="001B5712"/>
    <w:rsid w:val="001F0F29"/>
    <w:rsid w:val="00205ADA"/>
    <w:rsid w:val="00207664"/>
    <w:rsid w:val="00214427"/>
    <w:rsid w:val="00242C9D"/>
    <w:rsid w:val="0025144C"/>
    <w:rsid w:val="00257A8D"/>
    <w:rsid w:val="00257EA3"/>
    <w:rsid w:val="0026722B"/>
    <w:rsid w:val="00276C8D"/>
    <w:rsid w:val="00277C20"/>
    <w:rsid w:val="0028078C"/>
    <w:rsid w:val="00287460"/>
    <w:rsid w:val="002A407B"/>
    <w:rsid w:val="002B75E8"/>
    <w:rsid w:val="002B7730"/>
    <w:rsid w:val="002C5690"/>
    <w:rsid w:val="002D3B9B"/>
    <w:rsid w:val="002D47F6"/>
    <w:rsid w:val="002D6F92"/>
    <w:rsid w:val="002E0CDC"/>
    <w:rsid w:val="003000A9"/>
    <w:rsid w:val="00302F62"/>
    <w:rsid w:val="00306D6B"/>
    <w:rsid w:val="003118C5"/>
    <w:rsid w:val="00312228"/>
    <w:rsid w:val="00314FD5"/>
    <w:rsid w:val="003275F3"/>
    <w:rsid w:val="0035564C"/>
    <w:rsid w:val="00360C6A"/>
    <w:rsid w:val="003645C2"/>
    <w:rsid w:val="003656DD"/>
    <w:rsid w:val="00366F1B"/>
    <w:rsid w:val="0039300E"/>
    <w:rsid w:val="003A79D2"/>
    <w:rsid w:val="003D3229"/>
    <w:rsid w:val="003E132D"/>
    <w:rsid w:val="003F158F"/>
    <w:rsid w:val="003F280E"/>
    <w:rsid w:val="003F744B"/>
    <w:rsid w:val="00403335"/>
    <w:rsid w:val="0041147B"/>
    <w:rsid w:val="00412D8B"/>
    <w:rsid w:val="00415E34"/>
    <w:rsid w:val="00442AEF"/>
    <w:rsid w:val="0044437E"/>
    <w:rsid w:val="00453574"/>
    <w:rsid w:val="0046619C"/>
    <w:rsid w:val="0047203B"/>
    <w:rsid w:val="00484BA7"/>
    <w:rsid w:val="00484E4D"/>
    <w:rsid w:val="00495D4A"/>
    <w:rsid w:val="004A6442"/>
    <w:rsid w:val="004D0F3C"/>
    <w:rsid w:val="004E1831"/>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A05D9"/>
    <w:rsid w:val="005A10E7"/>
    <w:rsid w:val="005A495A"/>
    <w:rsid w:val="005A4A9D"/>
    <w:rsid w:val="005A632E"/>
    <w:rsid w:val="005B696E"/>
    <w:rsid w:val="005C7997"/>
    <w:rsid w:val="005E12CE"/>
    <w:rsid w:val="005E196F"/>
    <w:rsid w:val="005F5882"/>
    <w:rsid w:val="00602083"/>
    <w:rsid w:val="0060512E"/>
    <w:rsid w:val="00617ABD"/>
    <w:rsid w:val="0063416C"/>
    <w:rsid w:val="00661C94"/>
    <w:rsid w:val="00686FFA"/>
    <w:rsid w:val="00692A30"/>
    <w:rsid w:val="006B10DB"/>
    <w:rsid w:val="006B3065"/>
    <w:rsid w:val="006B44B1"/>
    <w:rsid w:val="006C356B"/>
    <w:rsid w:val="006C4FC3"/>
    <w:rsid w:val="006F567B"/>
    <w:rsid w:val="00703475"/>
    <w:rsid w:val="00715EFC"/>
    <w:rsid w:val="00726A52"/>
    <w:rsid w:val="0073737B"/>
    <w:rsid w:val="00745E8C"/>
    <w:rsid w:val="00751FC7"/>
    <w:rsid w:val="0076768E"/>
    <w:rsid w:val="00784511"/>
    <w:rsid w:val="007979BD"/>
    <w:rsid w:val="007E05D7"/>
    <w:rsid w:val="007F2BAD"/>
    <w:rsid w:val="007F6119"/>
    <w:rsid w:val="007F61FA"/>
    <w:rsid w:val="008109AD"/>
    <w:rsid w:val="008149D9"/>
    <w:rsid w:val="0081501B"/>
    <w:rsid w:val="00822854"/>
    <w:rsid w:val="008342FA"/>
    <w:rsid w:val="00854F7D"/>
    <w:rsid w:val="008666E9"/>
    <w:rsid w:val="0087713D"/>
    <w:rsid w:val="00886A6C"/>
    <w:rsid w:val="00891879"/>
    <w:rsid w:val="008A02F9"/>
    <w:rsid w:val="008A1A60"/>
    <w:rsid w:val="008C3560"/>
    <w:rsid w:val="008C4B78"/>
    <w:rsid w:val="008D4452"/>
    <w:rsid w:val="008D5EF1"/>
    <w:rsid w:val="00901CBE"/>
    <w:rsid w:val="00902626"/>
    <w:rsid w:val="00907C84"/>
    <w:rsid w:val="00910FD6"/>
    <w:rsid w:val="009130DF"/>
    <w:rsid w:val="00915446"/>
    <w:rsid w:val="00916AE1"/>
    <w:rsid w:val="009171F4"/>
    <w:rsid w:val="00936629"/>
    <w:rsid w:val="009369CC"/>
    <w:rsid w:val="00951709"/>
    <w:rsid w:val="009668A1"/>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7269"/>
    <w:rsid w:val="00AC1613"/>
    <w:rsid w:val="00AC3270"/>
    <w:rsid w:val="00AC70D5"/>
    <w:rsid w:val="00AD3019"/>
    <w:rsid w:val="00B035B5"/>
    <w:rsid w:val="00B16A24"/>
    <w:rsid w:val="00B222DC"/>
    <w:rsid w:val="00B3036D"/>
    <w:rsid w:val="00B50679"/>
    <w:rsid w:val="00B556C2"/>
    <w:rsid w:val="00B64BFF"/>
    <w:rsid w:val="00B67C7D"/>
    <w:rsid w:val="00B81BCA"/>
    <w:rsid w:val="00B854A6"/>
    <w:rsid w:val="00BC7D75"/>
    <w:rsid w:val="00BE5A8B"/>
    <w:rsid w:val="00BF727A"/>
    <w:rsid w:val="00C01AF9"/>
    <w:rsid w:val="00C04211"/>
    <w:rsid w:val="00C04B9B"/>
    <w:rsid w:val="00C07580"/>
    <w:rsid w:val="00C13D0A"/>
    <w:rsid w:val="00C539CA"/>
    <w:rsid w:val="00CA22D4"/>
    <w:rsid w:val="00CD27DC"/>
    <w:rsid w:val="00CD2C69"/>
    <w:rsid w:val="00CD7BCF"/>
    <w:rsid w:val="00CE3805"/>
    <w:rsid w:val="00CE7F79"/>
    <w:rsid w:val="00CF2221"/>
    <w:rsid w:val="00CF3E35"/>
    <w:rsid w:val="00D03672"/>
    <w:rsid w:val="00D051DA"/>
    <w:rsid w:val="00D05223"/>
    <w:rsid w:val="00D06C6F"/>
    <w:rsid w:val="00D16F48"/>
    <w:rsid w:val="00D17226"/>
    <w:rsid w:val="00D25077"/>
    <w:rsid w:val="00D26ED5"/>
    <w:rsid w:val="00D46996"/>
    <w:rsid w:val="00D60E37"/>
    <w:rsid w:val="00D61BE1"/>
    <w:rsid w:val="00D8039E"/>
    <w:rsid w:val="00D81DB5"/>
    <w:rsid w:val="00D92628"/>
    <w:rsid w:val="00D93493"/>
    <w:rsid w:val="00DB35B0"/>
    <w:rsid w:val="00DB40C2"/>
    <w:rsid w:val="00DB74D0"/>
    <w:rsid w:val="00DC4B54"/>
    <w:rsid w:val="00DC64DE"/>
    <w:rsid w:val="00DD1381"/>
    <w:rsid w:val="00DD46F0"/>
    <w:rsid w:val="00DD617C"/>
    <w:rsid w:val="00DE6A30"/>
    <w:rsid w:val="00DF05CD"/>
    <w:rsid w:val="00DF23B7"/>
    <w:rsid w:val="00DF3C21"/>
    <w:rsid w:val="00DF4439"/>
    <w:rsid w:val="00E23AB3"/>
    <w:rsid w:val="00E3041A"/>
    <w:rsid w:val="00E34B63"/>
    <w:rsid w:val="00E37AF4"/>
    <w:rsid w:val="00E4738A"/>
    <w:rsid w:val="00E70C47"/>
    <w:rsid w:val="00E86810"/>
    <w:rsid w:val="00E870B9"/>
    <w:rsid w:val="00EA5A05"/>
    <w:rsid w:val="00EB7028"/>
    <w:rsid w:val="00EB7117"/>
    <w:rsid w:val="00ED020F"/>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82B0F"/>
    <w:rsid w:val="00F86E99"/>
    <w:rsid w:val="00F9213F"/>
    <w:rsid w:val="00FB381C"/>
    <w:rsid w:val="00FB4C3C"/>
    <w:rsid w:val="00FB629D"/>
    <w:rsid w:val="00FB6B17"/>
    <w:rsid w:val="00FB77C6"/>
    <w:rsid w:val="00FD17B9"/>
    <w:rsid w:val="00FD569D"/>
    <w:rsid w:val="00FE2A0F"/>
    <w:rsid w:val="00FF66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5B48E67"/>
  <w15:docId w15:val="{47E5D83D-2893-487D-B5A2-4F0628D8F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ras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3.xml><?xml version="1.0" encoding="utf-8"?>
<ds:datastoreItem xmlns:ds="http://schemas.openxmlformats.org/officeDocument/2006/customXml" ds:itemID="{D6C89EC2-44DF-4C74-8606-C7E2398EA94E}">
  <ds:schemaRefs>
    <ds:schemaRef ds:uri="http://schemas.openxmlformats.org/package/2006/metadata/core-properties"/>
    <ds:schemaRef ds:uri="http://purl.org/dc/dcmitype/"/>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734450B-9326-4954-947B-09B994F38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8173</Words>
  <Characters>48224</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Soňa Habová</cp:lastModifiedBy>
  <cp:revision>6</cp:revision>
  <cp:lastPrinted>2015-09-11T05:53:00Z</cp:lastPrinted>
  <dcterms:created xsi:type="dcterms:W3CDTF">2017-07-26T13:04:00Z</dcterms:created>
  <dcterms:modified xsi:type="dcterms:W3CDTF">2018-06-25T10:00:00Z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